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63" w:rsidRPr="000C672A" w:rsidRDefault="00510881" w:rsidP="00B51763">
      <w:pPr>
        <w:rPr>
          <w:rFonts w:ascii="Arial Narrow" w:hAnsi="Arial Narrow"/>
          <w:b/>
        </w:rPr>
      </w:pPr>
      <w:r>
        <w:rPr>
          <w:rFonts w:ascii="Arial Narrow" w:hAnsi="Arial Narrow"/>
          <w:b/>
          <w:noProof/>
        </w:rPr>
        <w:drawing>
          <wp:anchor distT="0" distB="0" distL="114300" distR="114300" simplePos="0" relativeHeight="251661312" behindDoc="1" locked="0" layoutInCell="1" allowOverlap="1">
            <wp:simplePos x="0" y="0"/>
            <wp:positionH relativeFrom="margin">
              <wp:posOffset>3429000</wp:posOffset>
            </wp:positionH>
            <wp:positionV relativeFrom="margin">
              <wp:posOffset>0</wp:posOffset>
            </wp:positionV>
            <wp:extent cx="2646680" cy="2651760"/>
            <wp:effectExtent l="25400" t="0" r="0" b="0"/>
            <wp:wrapNone/>
            <wp:docPr id="5" name="Picture 2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pic:cNvPicPr>
                      <a:picLocks noChangeAspect="1" noChangeArrowheads="1"/>
                    </pic:cNvPicPr>
                  </pic:nvPicPr>
                  <pic:blipFill>
                    <a:blip r:embed="rId5"/>
                    <a:srcRect/>
                    <a:stretch>
                      <a:fillRect/>
                    </a:stretch>
                  </pic:blipFill>
                  <pic:spPr bwMode="auto">
                    <a:xfrm>
                      <a:off x="0" y="0"/>
                      <a:ext cx="2646680" cy="2651760"/>
                    </a:xfrm>
                    <a:prstGeom prst="rect">
                      <a:avLst/>
                    </a:prstGeom>
                    <a:noFill/>
                    <a:ln w="9525">
                      <a:noFill/>
                      <a:miter lim="800000"/>
                      <a:headEnd/>
                      <a:tailEnd/>
                    </a:ln>
                  </pic:spPr>
                </pic:pic>
              </a:graphicData>
            </a:graphic>
          </wp:anchor>
        </w:drawing>
      </w:r>
    </w:p>
    <w:p w:rsidR="000C672A" w:rsidRDefault="000C672A" w:rsidP="00FB0081">
      <w:pPr>
        <w:pStyle w:val="BodyText2"/>
        <w:ind w:left="2160" w:firstLine="720"/>
        <w:rPr>
          <w:rFonts w:ascii="Arial Narrow" w:hAnsi="Arial Narrow"/>
          <w:lang w:val="en-US"/>
        </w:rPr>
      </w:pPr>
    </w:p>
    <w:p w:rsidR="00B51763" w:rsidRPr="00E639EE" w:rsidRDefault="00B51763" w:rsidP="00A3201B">
      <w:pPr>
        <w:pStyle w:val="BodyText2"/>
        <w:ind w:left="2160" w:firstLine="720"/>
        <w:rPr>
          <w:rFonts w:ascii="Arial Narrow" w:hAnsi="Arial Narrow"/>
          <w:sz w:val="60"/>
          <w:lang w:val="en-US"/>
        </w:rPr>
      </w:pPr>
      <w:r w:rsidRPr="00E639EE">
        <w:rPr>
          <w:rFonts w:ascii="Arial Narrow" w:hAnsi="Arial Narrow"/>
          <w:sz w:val="60"/>
          <w:lang w:val="en-US"/>
        </w:rPr>
        <w:t xml:space="preserve">SUZMUN </w:t>
      </w:r>
      <w:r w:rsidR="00A3201B" w:rsidRPr="00E639EE">
        <w:rPr>
          <w:rFonts w:ascii="Arial Narrow" w:hAnsi="Arial Narrow"/>
          <w:sz w:val="60"/>
          <w:lang w:val="en-US"/>
        </w:rPr>
        <w:t>IV</w:t>
      </w:r>
    </w:p>
    <w:p w:rsidR="00B51763" w:rsidRPr="00E639EE" w:rsidRDefault="00B51763" w:rsidP="000C672A">
      <w:pPr>
        <w:pStyle w:val="BodyText2"/>
        <w:spacing w:line="360" w:lineRule="auto"/>
        <w:ind w:left="1440" w:firstLine="720"/>
        <w:rPr>
          <w:rFonts w:ascii="Arial Narrow" w:hAnsi="Arial Narrow"/>
          <w:sz w:val="30"/>
          <w:lang w:val="en-US"/>
        </w:rPr>
      </w:pPr>
      <w:r w:rsidRPr="00E639EE">
        <w:rPr>
          <w:rFonts w:ascii="Arial Narrow" w:hAnsi="Arial Narrow"/>
          <w:sz w:val="30"/>
          <w:lang w:val="en-US"/>
        </w:rPr>
        <w:t>Application for Judge/Advocate</w:t>
      </w:r>
    </w:p>
    <w:p w:rsidR="00B51763" w:rsidRPr="000C672A" w:rsidRDefault="00B51763" w:rsidP="00B51763">
      <w:pPr>
        <w:pStyle w:val="BodyText2"/>
        <w:tabs>
          <w:tab w:val="left" w:pos="2955"/>
        </w:tabs>
        <w:spacing w:line="360" w:lineRule="auto"/>
        <w:jc w:val="left"/>
        <w:rPr>
          <w:rFonts w:ascii="Arial Narrow" w:hAnsi="Arial Narrow"/>
          <w:lang w:val="en-US"/>
        </w:rPr>
      </w:pPr>
      <w:r w:rsidRPr="000C672A">
        <w:rPr>
          <w:rFonts w:ascii="Arial Narrow" w:hAnsi="Arial Narrow"/>
          <w:lang w:val="en-US"/>
        </w:rPr>
        <w:t>Rules:</w:t>
      </w:r>
      <w:r w:rsidRPr="000C672A">
        <w:rPr>
          <w:rFonts w:ascii="Arial Narrow" w:hAnsi="Arial Narrow"/>
          <w:lang w:val="en-US"/>
        </w:rPr>
        <w:tab/>
      </w:r>
    </w:p>
    <w:p w:rsidR="00B51763" w:rsidRPr="000C672A" w:rsidRDefault="00B51763" w:rsidP="00B51763">
      <w:pPr>
        <w:rPr>
          <w:rFonts w:ascii="Arial Narrow" w:hAnsi="Arial Narrow"/>
          <w:b/>
        </w:rPr>
      </w:pPr>
      <w:r w:rsidRPr="000C672A">
        <w:rPr>
          <w:rFonts w:ascii="Arial Narrow" w:hAnsi="Arial Narrow"/>
          <w:b/>
        </w:rPr>
        <w:t>Requirements for Judge and Advocate:</w:t>
      </w:r>
    </w:p>
    <w:p w:rsidR="00B51763" w:rsidRPr="000C672A" w:rsidRDefault="00B51763" w:rsidP="00B51763">
      <w:pPr>
        <w:pStyle w:val="ListParagraph"/>
        <w:numPr>
          <w:ilvl w:val="0"/>
          <w:numId w:val="11"/>
        </w:numPr>
        <w:rPr>
          <w:rFonts w:ascii="Arial Narrow" w:hAnsi="Arial Narrow"/>
        </w:rPr>
      </w:pPr>
      <w:r w:rsidRPr="000C672A">
        <w:rPr>
          <w:rFonts w:ascii="Arial Narrow" w:hAnsi="Arial Narrow"/>
        </w:rPr>
        <w:t xml:space="preserve">Must have had previous experience in MUN </w:t>
      </w:r>
    </w:p>
    <w:p w:rsidR="00FB0081" w:rsidRPr="000C672A" w:rsidRDefault="00B51763" w:rsidP="00B51763">
      <w:pPr>
        <w:pStyle w:val="ListParagraph"/>
        <w:numPr>
          <w:ilvl w:val="0"/>
          <w:numId w:val="11"/>
        </w:numPr>
        <w:rPr>
          <w:rFonts w:ascii="Arial Narrow" w:hAnsi="Arial Narrow"/>
        </w:rPr>
      </w:pPr>
      <w:r w:rsidRPr="000C672A">
        <w:rPr>
          <w:rFonts w:ascii="Arial Narrow" w:hAnsi="Arial Narrow"/>
        </w:rPr>
        <w:t xml:space="preserve">Advocates must apply in pairs </w:t>
      </w:r>
    </w:p>
    <w:p w:rsidR="00B51763" w:rsidRPr="00AF50F9" w:rsidRDefault="00FB0081" w:rsidP="00B51763">
      <w:pPr>
        <w:pStyle w:val="ListParagraph"/>
        <w:numPr>
          <w:ilvl w:val="0"/>
          <w:numId w:val="11"/>
        </w:numPr>
        <w:rPr>
          <w:rFonts w:ascii="Arial Narrow" w:hAnsi="Arial Narrow"/>
        </w:rPr>
      </w:pPr>
      <w:r w:rsidRPr="000C672A">
        <w:rPr>
          <w:rFonts w:ascii="Arial Narrow" w:hAnsi="Arial Narrow"/>
        </w:rPr>
        <w:t>O</w:t>
      </w:r>
      <w:r w:rsidR="00B51763" w:rsidRPr="000C672A">
        <w:rPr>
          <w:rFonts w:ascii="Arial Narrow" w:hAnsi="Arial Narrow"/>
        </w:rPr>
        <w:t>nly one ap</w:t>
      </w:r>
      <w:r w:rsidRPr="000C672A">
        <w:rPr>
          <w:rFonts w:ascii="Arial Narrow" w:hAnsi="Arial Narrow"/>
        </w:rPr>
        <w:t>plication is necessary per pair</w:t>
      </w:r>
    </w:p>
    <w:p w:rsidR="00AF50F9" w:rsidRPr="00F57BCF" w:rsidRDefault="00AF50F9" w:rsidP="00AF50F9">
      <w:pPr>
        <w:rPr>
          <w:rFonts w:ascii="Arial Narrow" w:hAnsi="Arial Narrow"/>
        </w:rPr>
      </w:pPr>
    </w:p>
    <w:p w:rsidR="00AF50F9" w:rsidRPr="00F57BCF" w:rsidRDefault="00AF50F9" w:rsidP="00AF50F9">
      <w:pPr>
        <w:rPr>
          <w:rFonts w:ascii="Arial Narrow" w:hAnsi="Arial Narrow"/>
        </w:rPr>
      </w:pPr>
      <w:r w:rsidRPr="00F57BCF">
        <w:rPr>
          <w:rFonts w:ascii="Arial Narrow" w:hAnsi="Arial Narrow"/>
        </w:rPr>
        <w:t>Please send the Application and MUN Director’s</w:t>
      </w:r>
    </w:p>
    <w:p w:rsidR="00AF50F9" w:rsidRDefault="00AF50F9" w:rsidP="00AF50F9">
      <w:pPr>
        <w:rPr>
          <w:rFonts w:ascii="Arial Narrow" w:hAnsi="Arial Narrow"/>
          <w:b/>
          <w:lang w:eastAsia="ko-KR"/>
        </w:rPr>
      </w:pPr>
      <w:r w:rsidRPr="00F57BCF">
        <w:rPr>
          <w:rFonts w:ascii="Arial Narrow" w:hAnsi="Arial Narrow"/>
        </w:rPr>
        <w:t xml:space="preserve">Recommendation </w:t>
      </w:r>
      <w:r w:rsidRPr="00F57BCF">
        <w:rPr>
          <w:rFonts w:ascii="Arial Narrow" w:hAnsi="Arial Narrow"/>
          <w:b/>
        </w:rPr>
        <w:t xml:space="preserve">no later than </w:t>
      </w:r>
      <w:r w:rsidRPr="00F57BCF">
        <w:rPr>
          <w:rFonts w:ascii="Arial Narrow" w:hAnsi="Arial Narrow"/>
          <w:b/>
          <w:lang w:eastAsia="ko-KR"/>
        </w:rPr>
        <w:t>March 15</w:t>
      </w:r>
      <w:r w:rsidRPr="00F57BCF">
        <w:rPr>
          <w:rFonts w:ascii="Arial Narrow" w:hAnsi="Arial Narrow"/>
          <w:b/>
          <w:vertAlign w:val="superscript"/>
          <w:lang w:eastAsia="ko-KR"/>
        </w:rPr>
        <w:t>th</w:t>
      </w:r>
      <w:r w:rsidRPr="00F57BCF">
        <w:rPr>
          <w:rFonts w:ascii="Arial Narrow" w:hAnsi="Arial Narrow"/>
          <w:b/>
          <w:lang w:eastAsia="ko-KR"/>
        </w:rPr>
        <w:t xml:space="preserve"> </w:t>
      </w:r>
      <w:r>
        <w:rPr>
          <w:rFonts w:ascii="Arial Narrow" w:hAnsi="Arial Narrow"/>
          <w:b/>
          <w:lang w:eastAsia="ko-KR"/>
        </w:rPr>
        <w:t>to:</w:t>
      </w:r>
    </w:p>
    <w:p w:rsidR="00AF50F9" w:rsidRPr="00F57BCF" w:rsidRDefault="000F3C00" w:rsidP="00AF50F9">
      <w:pPr>
        <w:rPr>
          <w:rFonts w:ascii="Arial Narrow" w:hAnsi="Arial Narrow"/>
          <w:b/>
          <w:lang w:eastAsia="ko-KR"/>
        </w:rPr>
      </w:pPr>
      <w:r>
        <w:rPr>
          <w:rFonts w:ascii="Arial" w:hAnsi="Arial"/>
        </w:rPr>
        <w:t>t</w:t>
      </w:r>
      <w:r w:rsidR="00B17FFE">
        <w:rPr>
          <w:rFonts w:ascii="Arial" w:hAnsi="Arial"/>
        </w:rPr>
        <w:t>inazhang1995@hotmail.com</w:t>
      </w:r>
    </w:p>
    <w:p w:rsidR="00B51763" w:rsidRPr="000C672A" w:rsidRDefault="00B51763" w:rsidP="00B51763">
      <w:pPr>
        <w:rPr>
          <w:rFonts w:ascii="Arial Narrow" w:hAnsi="Arial Narrow"/>
        </w:rPr>
      </w:pPr>
    </w:p>
    <w:p w:rsidR="00510881" w:rsidRPr="000C672A" w:rsidRDefault="00510881" w:rsidP="00C459F3">
      <w:pPr>
        <w:spacing w:beforeLines="1"/>
        <w:rPr>
          <w:rFonts w:ascii="Arial Narrow" w:hAnsi="Arial Narrow"/>
        </w:rPr>
      </w:pPr>
      <w:r w:rsidRPr="000C672A">
        <w:rPr>
          <w:rFonts w:ascii="Arial Narrow" w:hAnsi="Arial Narrow"/>
          <w:b/>
        </w:rPr>
        <w:t>Note: By applying to SUZMUN 201</w:t>
      </w:r>
      <w:r w:rsidRPr="000C672A">
        <w:rPr>
          <w:rFonts w:ascii="Arial Narrow" w:hAnsi="Arial Narrow"/>
          <w:b/>
          <w:lang w:eastAsia="ko-KR"/>
        </w:rPr>
        <w:t>1</w:t>
      </w:r>
      <w:r w:rsidRPr="000C672A">
        <w:rPr>
          <w:rFonts w:ascii="Arial Narrow" w:hAnsi="Arial Narrow"/>
          <w:b/>
        </w:rPr>
        <w:t xml:space="preserve">, you have agreed to listen to the directions and instructions, and completing all of the jobs entitled to you by the SUZMUN team. Failure to do so may result in expulsion as a </w:t>
      </w:r>
      <w:r>
        <w:rPr>
          <w:rFonts w:ascii="Arial Narrow" w:hAnsi="Arial Narrow"/>
          <w:b/>
        </w:rPr>
        <w:t>participant in the ICJ</w:t>
      </w:r>
      <w:r w:rsidRPr="000C672A">
        <w:rPr>
          <w:rFonts w:ascii="Arial Narrow" w:hAnsi="Arial Narrow"/>
          <w:b/>
        </w:rPr>
        <w:t xml:space="preserve"> for this SUZMUN conference. </w:t>
      </w:r>
    </w:p>
    <w:p w:rsidR="00B51763" w:rsidRPr="000C672A" w:rsidRDefault="00B51763" w:rsidP="00B51763">
      <w:pPr>
        <w:rPr>
          <w:rFonts w:ascii="Arial Narrow" w:hAnsi="Arial Narrow"/>
        </w:rPr>
      </w:pPr>
    </w:p>
    <w:p w:rsidR="00B51763" w:rsidRPr="000C672A" w:rsidRDefault="00B51763" w:rsidP="00B51763">
      <w:pPr>
        <w:rPr>
          <w:rFonts w:ascii="Arial Narrow" w:hAnsi="Arial Narrow"/>
          <w:b/>
          <w:szCs w:val="28"/>
        </w:rPr>
      </w:pPr>
      <w:r w:rsidRPr="000C672A">
        <w:rPr>
          <w:rFonts w:ascii="Arial Narrow" w:hAnsi="Arial Narrow"/>
          <w:b/>
          <w:szCs w:val="28"/>
        </w:rPr>
        <w:t>Part 1: Application</w:t>
      </w:r>
    </w:p>
    <w:p w:rsidR="00B51763" w:rsidRPr="000C672A" w:rsidRDefault="00B51763" w:rsidP="00B51763">
      <w:pPr>
        <w:rPr>
          <w:rFonts w:ascii="Arial Narrow" w:hAnsi="Arial Narrow"/>
          <w:b/>
          <w:szCs w:val="28"/>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4860"/>
      </w:tblGrid>
      <w:tr w:rsidR="00B51763" w:rsidRPr="000C672A">
        <w:tc>
          <w:tcPr>
            <w:tcW w:w="6300" w:type="dxa"/>
            <w:gridSpan w:val="2"/>
          </w:tcPr>
          <w:p w:rsidR="00B51763" w:rsidRPr="000C672A" w:rsidRDefault="00B51763" w:rsidP="007329FC">
            <w:pPr>
              <w:pStyle w:val="BodyText2"/>
              <w:rPr>
                <w:rFonts w:ascii="Arial Narrow" w:hAnsi="Arial Narrow"/>
                <w:lang w:val="en-US"/>
              </w:rPr>
            </w:pPr>
            <w:r w:rsidRPr="000C672A">
              <w:rPr>
                <w:rFonts w:ascii="Arial Narrow" w:hAnsi="Arial Narrow"/>
                <w:lang w:val="en-US"/>
              </w:rPr>
              <w:t>General Information</w:t>
            </w:r>
          </w:p>
        </w:tc>
      </w:tr>
      <w:tr w:rsidR="00B51763" w:rsidRPr="000C672A">
        <w:tc>
          <w:tcPr>
            <w:tcW w:w="1440" w:type="dxa"/>
          </w:tcPr>
          <w:p w:rsidR="00B51763" w:rsidRPr="000C672A" w:rsidRDefault="00B51763" w:rsidP="007329FC">
            <w:pPr>
              <w:pStyle w:val="BodyText2"/>
              <w:rPr>
                <w:rFonts w:ascii="Arial Narrow" w:hAnsi="Arial Narrow"/>
                <w:lang w:val="en-US"/>
              </w:rPr>
            </w:pPr>
            <w:r w:rsidRPr="000C672A">
              <w:rPr>
                <w:rFonts w:ascii="Arial Narrow" w:hAnsi="Arial Narrow"/>
                <w:lang w:val="en-US"/>
              </w:rPr>
              <w:t xml:space="preserve">Name(s): </w:t>
            </w:r>
          </w:p>
        </w:tc>
        <w:tc>
          <w:tcPr>
            <w:tcW w:w="4860" w:type="dxa"/>
          </w:tcPr>
          <w:p w:rsidR="00B51763" w:rsidRPr="000C672A" w:rsidRDefault="00B51763" w:rsidP="007329FC">
            <w:pPr>
              <w:pStyle w:val="BodyText2"/>
              <w:rPr>
                <w:rFonts w:ascii="Arial Narrow" w:hAnsi="Arial Narrow"/>
                <w:b w:val="0"/>
                <w:lang w:val="en-US"/>
              </w:rPr>
            </w:pPr>
          </w:p>
        </w:tc>
      </w:tr>
      <w:tr w:rsidR="00B51763" w:rsidRPr="000C672A">
        <w:tc>
          <w:tcPr>
            <w:tcW w:w="1440" w:type="dxa"/>
          </w:tcPr>
          <w:p w:rsidR="00B51763" w:rsidRPr="000C672A" w:rsidRDefault="00B51763" w:rsidP="007329FC">
            <w:pPr>
              <w:pStyle w:val="BodyText2"/>
              <w:rPr>
                <w:rFonts w:ascii="Arial Narrow" w:hAnsi="Arial Narrow"/>
                <w:lang w:val="en-US"/>
              </w:rPr>
            </w:pPr>
            <w:r w:rsidRPr="000C672A">
              <w:rPr>
                <w:rFonts w:ascii="Arial Narrow" w:hAnsi="Arial Narrow"/>
                <w:lang w:val="en-US"/>
              </w:rPr>
              <w:t xml:space="preserve">School: </w:t>
            </w:r>
          </w:p>
        </w:tc>
        <w:tc>
          <w:tcPr>
            <w:tcW w:w="4860" w:type="dxa"/>
          </w:tcPr>
          <w:p w:rsidR="00B51763" w:rsidRPr="000C672A" w:rsidRDefault="00B51763" w:rsidP="007329FC">
            <w:pPr>
              <w:pStyle w:val="BodyText2"/>
              <w:rPr>
                <w:rFonts w:ascii="Arial Narrow" w:hAnsi="Arial Narrow"/>
                <w:b w:val="0"/>
                <w:lang w:val="en-US"/>
              </w:rPr>
            </w:pPr>
          </w:p>
        </w:tc>
      </w:tr>
      <w:tr w:rsidR="00B51763" w:rsidRPr="000C672A">
        <w:tc>
          <w:tcPr>
            <w:tcW w:w="1440" w:type="dxa"/>
          </w:tcPr>
          <w:p w:rsidR="00B51763" w:rsidRPr="000C672A" w:rsidRDefault="00B51763" w:rsidP="007329FC">
            <w:pPr>
              <w:pStyle w:val="BodyText2"/>
              <w:rPr>
                <w:rFonts w:ascii="Arial Narrow" w:hAnsi="Arial Narrow"/>
                <w:lang w:val="en-US"/>
              </w:rPr>
            </w:pPr>
            <w:r w:rsidRPr="000C672A">
              <w:rPr>
                <w:rFonts w:ascii="Arial Narrow" w:hAnsi="Arial Narrow"/>
                <w:lang w:val="en-US"/>
              </w:rPr>
              <w:t xml:space="preserve">Grade Level(s): </w:t>
            </w:r>
          </w:p>
        </w:tc>
        <w:tc>
          <w:tcPr>
            <w:tcW w:w="4860" w:type="dxa"/>
          </w:tcPr>
          <w:p w:rsidR="00B51763" w:rsidRPr="000C672A" w:rsidRDefault="00B51763" w:rsidP="007329FC">
            <w:pPr>
              <w:pStyle w:val="BodyText2"/>
              <w:rPr>
                <w:rFonts w:ascii="Arial Narrow" w:hAnsi="Arial Narrow"/>
                <w:b w:val="0"/>
                <w:lang w:val="en-US"/>
              </w:rPr>
            </w:pPr>
          </w:p>
        </w:tc>
      </w:tr>
      <w:tr w:rsidR="00B51763" w:rsidRPr="000C672A">
        <w:tc>
          <w:tcPr>
            <w:tcW w:w="1440" w:type="dxa"/>
          </w:tcPr>
          <w:p w:rsidR="00B51763" w:rsidRPr="000C672A" w:rsidRDefault="00B51763" w:rsidP="007329FC">
            <w:pPr>
              <w:pStyle w:val="BodyText2"/>
              <w:rPr>
                <w:rFonts w:ascii="Arial Narrow" w:hAnsi="Arial Narrow"/>
                <w:lang w:val="en-US"/>
              </w:rPr>
            </w:pPr>
            <w:r w:rsidRPr="000C672A">
              <w:rPr>
                <w:rFonts w:ascii="Arial Narrow" w:hAnsi="Arial Narrow"/>
                <w:lang w:val="en-US"/>
              </w:rPr>
              <w:t xml:space="preserve">Email(s):  </w:t>
            </w:r>
          </w:p>
        </w:tc>
        <w:tc>
          <w:tcPr>
            <w:tcW w:w="4860" w:type="dxa"/>
          </w:tcPr>
          <w:p w:rsidR="00B51763" w:rsidRPr="000C672A" w:rsidRDefault="00B51763" w:rsidP="007329FC">
            <w:pPr>
              <w:pStyle w:val="BodyText2"/>
              <w:rPr>
                <w:rFonts w:ascii="Arial Narrow" w:hAnsi="Arial Narrow"/>
                <w:b w:val="0"/>
                <w:lang w:val="en-US"/>
              </w:rPr>
            </w:pPr>
          </w:p>
        </w:tc>
      </w:tr>
    </w:tbl>
    <w:p w:rsidR="00B51763" w:rsidRPr="000C672A" w:rsidRDefault="00B51763" w:rsidP="00B51763">
      <w:pPr>
        <w:pStyle w:val="BodyText2"/>
        <w:rPr>
          <w:rFonts w:ascii="Arial Narrow" w:hAnsi="Arial Narrow"/>
          <w:b w:val="0"/>
          <w:lang w:val="en-US"/>
        </w:rPr>
      </w:pPr>
    </w:p>
    <w:p w:rsidR="00B51763" w:rsidRPr="000C672A" w:rsidRDefault="00B51763" w:rsidP="00B51763">
      <w:pPr>
        <w:pStyle w:val="BodyText2"/>
        <w:spacing w:line="360" w:lineRule="auto"/>
        <w:rPr>
          <w:rFonts w:ascii="Arial Narrow" w:hAnsi="Arial Narrow"/>
          <w:b w:val="0"/>
          <w:lang w:val="en-US"/>
        </w:rPr>
      </w:pPr>
    </w:p>
    <w:p w:rsidR="00B51763" w:rsidRPr="000C672A" w:rsidRDefault="00B51763" w:rsidP="00B51763">
      <w:pPr>
        <w:pStyle w:val="BodyText2"/>
        <w:spacing w:line="360" w:lineRule="auto"/>
        <w:rPr>
          <w:rFonts w:ascii="Arial Narrow" w:hAnsi="Arial Narrow"/>
          <w:b w:val="0"/>
          <w:lang w:val="en-US"/>
        </w:rPr>
      </w:pPr>
    </w:p>
    <w:p w:rsidR="00B51763" w:rsidRPr="000C672A" w:rsidRDefault="00B51763" w:rsidP="00B51763">
      <w:pPr>
        <w:pStyle w:val="BodyText2"/>
        <w:spacing w:line="360" w:lineRule="auto"/>
        <w:rPr>
          <w:rFonts w:ascii="Arial Narrow" w:hAnsi="Arial Narrow"/>
          <w:b w:val="0"/>
          <w:lang w:val="en-US"/>
        </w:rPr>
      </w:pPr>
    </w:p>
    <w:p w:rsidR="000C672A" w:rsidRPr="000C672A" w:rsidRDefault="000C672A" w:rsidP="00B51763">
      <w:pPr>
        <w:pStyle w:val="BodyText2"/>
        <w:spacing w:line="360" w:lineRule="auto"/>
        <w:rPr>
          <w:rFonts w:ascii="Arial Narrow" w:hAnsi="Arial Narrow"/>
          <w:lang w:val="en-US"/>
        </w:rPr>
      </w:pPr>
    </w:p>
    <w:p w:rsidR="00AF50F9" w:rsidRDefault="00AF50F9" w:rsidP="00B51763">
      <w:pPr>
        <w:pStyle w:val="BodyText2"/>
        <w:spacing w:line="360" w:lineRule="auto"/>
        <w:rPr>
          <w:rFonts w:ascii="Arial Narrow" w:hAnsi="Arial Narrow"/>
          <w:lang w:val="en-US"/>
        </w:rPr>
      </w:pPr>
    </w:p>
    <w:p w:rsidR="00B51763" w:rsidRPr="000C672A" w:rsidRDefault="000C672A" w:rsidP="00B51763">
      <w:pPr>
        <w:pStyle w:val="BodyText2"/>
        <w:spacing w:line="360" w:lineRule="auto"/>
        <w:rPr>
          <w:rFonts w:ascii="Arial Narrow" w:hAnsi="Arial Narrow"/>
          <w:lang w:val="en-US"/>
        </w:rPr>
      </w:pPr>
      <w:r w:rsidRPr="000C672A">
        <w:rPr>
          <w:rFonts w:ascii="Arial Narrow" w:hAnsi="Arial Narrow"/>
          <w:lang w:val="en-US"/>
        </w:rPr>
        <w:t xml:space="preserve">Please indicate the Position you </w:t>
      </w:r>
      <w:r w:rsidR="00A3201B">
        <w:rPr>
          <w:rFonts w:ascii="Arial Narrow" w:hAnsi="Arial Narrow"/>
          <w:lang w:val="en-US"/>
        </w:rPr>
        <w:t>would like t</w:t>
      </w:r>
      <w:r w:rsidRPr="000C672A">
        <w:rPr>
          <w:rFonts w:ascii="Arial Narrow" w:hAnsi="Arial Narrow"/>
          <w:lang w:val="en-US"/>
        </w:rPr>
        <w:t xml:space="preserve">he most </w:t>
      </w:r>
    </w:p>
    <w:tbl>
      <w:tblPr>
        <w:tblStyle w:val="TableGrid"/>
        <w:tblW w:w="0" w:type="auto"/>
        <w:tblLook w:val="00BF"/>
      </w:tblPr>
      <w:tblGrid>
        <w:gridCol w:w="4258"/>
        <w:gridCol w:w="4258"/>
      </w:tblGrid>
      <w:tr w:rsidR="00B51763" w:rsidRPr="000C672A">
        <w:tc>
          <w:tcPr>
            <w:tcW w:w="4258" w:type="dxa"/>
          </w:tcPr>
          <w:p w:rsidR="00B51763" w:rsidRPr="000C672A" w:rsidRDefault="00B51763" w:rsidP="007329FC">
            <w:pPr>
              <w:pStyle w:val="BodyText2"/>
              <w:spacing w:line="360" w:lineRule="auto"/>
              <w:rPr>
                <w:rFonts w:ascii="Arial Narrow" w:hAnsi="Arial Narrow"/>
                <w:lang w:val="en-US"/>
              </w:rPr>
            </w:pPr>
          </w:p>
        </w:tc>
        <w:tc>
          <w:tcPr>
            <w:tcW w:w="4258" w:type="dxa"/>
          </w:tcPr>
          <w:p w:rsidR="00B51763" w:rsidRPr="000C672A" w:rsidRDefault="00B51763" w:rsidP="007329FC">
            <w:pPr>
              <w:pStyle w:val="BodyText2"/>
              <w:spacing w:line="360" w:lineRule="auto"/>
              <w:rPr>
                <w:rFonts w:ascii="Arial Narrow" w:hAnsi="Arial Narrow"/>
                <w:lang w:val="en-US"/>
              </w:rPr>
            </w:pPr>
            <w:r w:rsidRPr="000C672A">
              <w:rPr>
                <w:rFonts w:ascii="Arial Narrow" w:hAnsi="Arial Narrow"/>
                <w:lang w:val="en-US"/>
              </w:rPr>
              <w:t>Yes/No</w:t>
            </w:r>
          </w:p>
        </w:tc>
      </w:tr>
      <w:tr w:rsidR="00B51763" w:rsidRPr="000C672A">
        <w:tc>
          <w:tcPr>
            <w:tcW w:w="4258" w:type="dxa"/>
          </w:tcPr>
          <w:p w:rsidR="00B51763" w:rsidRPr="000C672A" w:rsidRDefault="00B51763" w:rsidP="007329FC">
            <w:pPr>
              <w:pStyle w:val="BodyText2"/>
              <w:spacing w:line="360" w:lineRule="auto"/>
              <w:rPr>
                <w:rFonts w:ascii="Arial Narrow" w:hAnsi="Arial Narrow"/>
                <w:lang w:val="en-US"/>
              </w:rPr>
            </w:pPr>
            <w:r w:rsidRPr="000C672A">
              <w:rPr>
                <w:rFonts w:ascii="Arial Narrow" w:hAnsi="Arial Narrow"/>
                <w:lang w:val="en-US"/>
              </w:rPr>
              <w:t>Judge</w:t>
            </w:r>
          </w:p>
        </w:tc>
        <w:tc>
          <w:tcPr>
            <w:tcW w:w="4258" w:type="dxa"/>
          </w:tcPr>
          <w:p w:rsidR="00B51763" w:rsidRPr="000C672A" w:rsidRDefault="00B51763" w:rsidP="007329FC">
            <w:pPr>
              <w:pStyle w:val="BodyText2"/>
              <w:spacing w:line="360" w:lineRule="auto"/>
              <w:rPr>
                <w:rFonts w:ascii="Arial Narrow" w:hAnsi="Arial Narrow"/>
                <w:lang w:val="en-US"/>
              </w:rPr>
            </w:pPr>
          </w:p>
        </w:tc>
      </w:tr>
      <w:tr w:rsidR="00B51763" w:rsidRPr="000C672A">
        <w:tc>
          <w:tcPr>
            <w:tcW w:w="4258" w:type="dxa"/>
          </w:tcPr>
          <w:p w:rsidR="00B51763" w:rsidRPr="000C672A" w:rsidRDefault="00B51763" w:rsidP="007329FC">
            <w:pPr>
              <w:pStyle w:val="BodyText2"/>
              <w:spacing w:line="360" w:lineRule="auto"/>
              <w:rPr>
                <w:rFonts w:ascii="Arial Narrow" w:hAnsi="Arial Narrow"/>
                <w:lang w:val="en-US"/>
              </w:rPr>
            </w:pPr>
            <w:r w:rsidRPr="000C672A">
              <w:rPr>
                <w:rFonts w:ascii="Arial Narrow" w:hAnsi="Arial Narrow"/>
                <w:lang w:val="en-US"/>
              </w:rPr>
              <w:t>Advocate</w:t>
            </w:r>
          </w:p>
        </w:tc>
        <w:tc>
          <w:tcPr>
            <w:tcW w:w="4258" w:type="dxa"/>
          </w:tcPr>
          <w:p w:rsidR="00B51763" w:rsidRPr="000C672A" w:rsidRDefault="00B51763" w:rsidP="007329FC">
            <w:pPr>
              <w:pStyle w:val="BodyText2"/>
              <w:spacing w:line="360" w:lineRule="auto"/>
              <w:rPr>
                <w:rFonts w:ascii="Arial Narrow" w:hAnsi="Arial Narrow"/>
                <w:lang w:val="en-US"/>
              </w:rPr>
            </w:pPr>
          </w:p>
        </w:tc>
      </w:tr>
    </w:tbl>
    <w:p w:rsidR="00FB0081" w:rsidRPr="000C672A" w:rsidRDefault="00FB0081" w:rsidP="00B51763">
      <w:pPr>
        <w:pStyle w:val="BodyText2"/>
        <w:spacing w:line="360" w:lineRule="auto"/>
        <w:rPr>
          <w:rFonts w:ascii="Arial Narrow" w:hAnsi="Arial Narrow"/>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510881" w:rsidRDefault="00510881" w:rsidP="00B51763">
      <w:pPr>
        <w:pStyle w:val="BodyText2"/>
        <w:spacing w:line="360" w:lineRule="auto"/>
        <w:rPr>
          <w:rFonts w:ascii="Arial Narrow" w:hAnsi="Arial Narrow"/>
          <w:b w:val="0"/>
          <w:lang w:val="en-US"/>
        </w:rPr>
      </w:pPr>
    </w:p>
    <w:p w:rsidR="00E639EE" w:rsidRDefault="00E639EE" w:rsidP="00B51763">
      <w:pPr>
        <w:pStyle w:val="BodyText2"/>
        <w:spacing w:line="360" w:lineRule="auto"/>
        <w:rPr>
          <w:rFonts w:ascii="Arial Narrow" w:hAnsi="Arial Narrow"/>
          <w:b w:val="0"/>
          <w:lang w:val="en-US"/>
        </w:rPr>
      </w:pPr>
    </w:p>
    <w:p w:rsidR="00E639EE" w:rsidRDefault="00E639EE" w:rsidP="00B51763">
      <w:pPr>
        <w:pStyle w:val="BodyText2"/>
        <w:spacing w:line="360" w:lineRule="auto"/>
        <w:rPr>
          <w:rFonts w:ascii="Arial Narrow" w:hAnsi="Arial Narrow"/>
          <w:b w:val="0"/>
          <w:lang w:val="en-US"/>
        </w:rPr>
      </w:pPr>
    </w:p>
    <w:p w:rsidR="00FB0081" w:rsidRPr="00E639EE" w:rsidRDefault="00E639EE" w:rsidP="00B51763">
      <w:pPr>
        <w:pStyle w:val="BodyText2"/>
        <w:spacing w:line="360" w:lineRule="auto"/>
        <w:rPr>
          <w:rFonts w:ascii="Arial Narrow" w:hAnsi="Arial Narrow"/>
          <w:lang w:val="en-US"/>
        </w:rPr>
      </w:pPr>
      <w:r w:rsidRPr="00E639EE">
        <w:rPr>
          <w:rFonts w:ascii="Arial Narrow" w:hAnsi="Arial Narrow"/>
          <w:lang w:val="en-US"/>
        </w:rPr>
        <w:t>P</w:t>
      </w:r>
      <w:r w:rsidR="00FB0081" w:rsidRPr="00E639EE">
        <w:rPr>
          <w:rFonts w:ascii="Arial Narrow" w:hAnsi="Arial Narrow"/>
          <w:lang w:val="en-US"/>
        </w:rPr>
        <w:t xml:space="preserve">lease list </w:t>
      </w:r>
      <w:r>
        <w:rPr>
          <w:rFonts w:ascii="Arial Narrow" w:hAnsi="Arial Narrow"/>
          <w:lang w:val="en-US"/>
        </w:rPr>
        <w:t>your previous MUN experience</w:t>
      </w:r>
      <w:r w:rsidRPr="00E639EE">
        <w:rPr>
          <w:rFonts w:ascii="Arial Narrow" w:hAnsi="Arial Narrow"/>
          <w:lang w:val="en-US"/>
        </w:rPr>
        <w:t xml:space="preserve"> (</w:t>
      </w:r>
      <w:r w:rsidR="00FB0081" w:rsidRPr="00E639EE">
        <w:rPr>
          <w:rFonts w:ascii="Arial Narrow" w:hAnsi="Arial Narrow"/>
          <w:lang w:val="en-US"/>
        </w:rPr>
        <w:t xml:space="preserve">as a chair/delegate or a participant in ICJ) </w:t>
      </w:r>
    </w:p>
    <w:tbl>
      <w:tblPr>
        <w:tblStyle w:val="TableGrid"/>
        <w:tblW w:w="0" w:type="auto"/>
        <w:tblLook w:val="00BF"/>
      </w:tblPr>
      <w:tblGrid>
        <w:gridCol w:w="4258"/>
        <w:gridCol w:w="4258"/>
      </w:tblGrid>
      <w:tr w:rsidR="00FB0081" w:rsidRPr="000C672A">
        <w:tc>
          <w:tcPr>
            <w:tcW w:w="4258" w:type="dxa"/>
          </w:tcPr>
          <w:p w:rsidR="00FB0081" w:rsidRPr="000C672A" w:rsidRDefault="000C672A" w:rsidP="00B51763">
            <w:pPr>
              <w:pStyle w:val="BodyText2"/>
              <w:spacing w:line="360" w:lineRule="auto"/>
              <w:rPr>
                <w:rFonts w:ascii="Arial Narrow" w:hAnsi="Arial Narrow"/>
                <w:b w:val="0"/>
                <w:lang w:val="en-US"/>
              </w:rPr>
            </w:pPr>
            <w:r w:rsidRPr="000C672A">
              <w:rPr>
                <w:rFonts w:ascii="Arial Narrow" w:hAnsi="Arial Narrow"/>
                <w:b w:val="0"/>
                <w:lang w:val="en-US"/>
              </w:rPr>
              <w:t xml:space="preserve">Position </w:t>
            </w:r>
          </w:p>
        </w:tc>
        <w:tc>
          <w:tcPr>
            <w:tcW w:w="4258" w:type="dxa"/>
          </w:tcPr>
          <w:p w:rsidR="00FB0081" w:rsidRPr="000C672A" w:rsidRDefault="000C672A" w:rsidP="00B51763">
            <w:pPr>
              <w:pStyle w:val="BodyText2"/>
              <w:spacing w:line="360" w:lineRule="auto"/>
              <w:rPr>
                <w:rFonts w:ascii="Arial Narrow" w:hAnsi="Arial Narrow"/>
                <w:b w:val="0"/>
                <w:lang w:val="en-US"/>
              </w:rPr>
            </w:pPr>
            <w:r w:rsidRPr="000C672A">
              <w:rPr>
                <w:rFonts w:ascii="Arial Narrow" w:hAnsi="Arial Narrow"/>
                <w:b w:val="0"/>
                <w:lang w:val="en-US"/>
              </w:rPr>
              <w:t>Dates</w:t>
            </w: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r w:rsidR="00FB0081" w:rsidRPr="000C672A">
        <w:tc>
          <w:tcPr>
            <w:tcW w:w="4258" w:type="dxa"/>
          </w:tcPr>
          <w:p w:rsidR="00FB0081" w:rsidRPr="000C672A" w:rsidRDefault="00FB0081" w:rsidP="00B51763">
            <w:pPr>
              <w:pStyle w:val="BodyText2"/>
              <w:spacing w:line="360" w:lineRule="auto"/>
              <w:rPr>
                <w:rFonts w:ascii="Arial Narrow" w:hAnsi="Arial Narrow"/>
                <w:b w:val="0"/>
                <w:lang w:val="en-US"/>
              </w:rPr>
            </w:pPr>
          </w:p>
        </w:tc>
        <w:tc>
          <w:tcPr>
            <w:tcW w:w="4258" w:type="dxa"/>
          </w:tcPr>
          <w:p w:rsidR="00FB0081" w:rsidRPr="000C672A" w:rsidRDefault="00FB0081" w:rsidP="00B51763">
            <w:pPr>
              <w:pStyle w:val="BodyText2"/>
              <w:spacing w:line="360" w:lineRule="auto"/>
              <w:rPr>
                <w:rFonts w:ascii="Arial Narrow" w:hAnsi="Arial Narrow"/>
                <w:b w:val="0"/>
                <w:lang w:val="en-US"/>
              </w:rPr>
            </w:pPr>
          </w:p>
        </w:tc>
      </w:tr>
    </w:tbl>
    <w:p w:rsidR="00B51763" w:rsidRPr="000C672A" w:rsidRDefault="00B51763" w:rsidP="00B51763">
      <w:pPr>
        <w:pStyle w:val="BodyText2"/>
        <w:spacing w:line="360" w:lineRule="auto"/>
        <w:rPr>
          <w:rFonts w:ascii="Arial Narrow" w:hAnsi="Arial Narrow"/>
          <w:b w:val="0"/>
          <w:lang w:val="en-US"/>
        </w:rPr>
      </w:pPr>
    </w:p>
    <w:p w:rsidR="00B51763" w:rsidRPr="00E639EE" w:rsidRDefault="00B51763" w:rsidP="00B51763">
      <w:pPr>
        <w:rPr>
          <w:rFonts w:ascii="Arial Narrow" w:hAnsi="Arial Narrow"/>
          <w:b/>
        </w:rPr>
      </w:pPr>
      <w:r w:rsidRPr="00E639EE">
        <w:rPr>
          <w:rFonts w:ascii="Arial Narrow" w:hAnsi="Arial Narrow"/>
          <w:b/>
        </w:rPr>
        <w:t xml:space="preserve">Please state in no more than 300 words what you hope to gain and contribute </w:t>
      </w:r>
      <w:r w:rsidR="00FB0081" w:rsidRPr="00E639EE">
        <w:rPr>
          <w:rFonts w:ascii="Arial Narrow" w:hAnsi="Arial Narrow"/>
          <w:b/>
        </w:rPr>
        <w:t>as a judge/advocate at</w:t>
      </w:r>
      <w:r w:rsidRPr="00E639EE">
        <w:rPr>
          <w:rFonts w:ascii="Arial Narrow" w:hAnsi="Arial Narrow"/>
          <w:b/>
        </w:rPr>
        <w:t xml:space="preserve"> SUZMUN </w:t>
      </w: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B51763" w:rsidRPr="000C672A" w:rsidRDefault="00B51763" w:rsidP="00B51763">
      <w:pPr>
        <w:rPr>
          <w:rFonts w:ascii="Arial Narrow" w:hAnsi="Arial Narrow"/>
        </w:rPr>
      </w:pPr>
    </w:p>
    <w:p w:rsidR="002A2BD1" w:rsidRPr="00F57BCF" w:rsidRDefault="002A2BD1" w:rsidP="002A2BD1">
      <w:pPr>
        <w:rPr>
          <w:rFonts w:ascii="Arial Narrow" w:hAnsi="Arial Narrow"/>
          <w:b/>
        </w:rPr>
      </w:pPr>
      <w:r w:rsidRPr="00F57BCF">
        <w:rPr>
          <w:rFonts w:ascii="Arial Narrow" w:hAnsi="Arial Narrow"/>
          <w:b/>
        </w:rPr>
        <w:t xml:space="preserve">Teacher’s </w:t>
      </w:r>
      <w:r>
        <w:rPr>
          <w:rFonts w:ascii="Arial Narrow" w:hAnsi="Arial Narrow"/>
          <w:b/>
        </w:rPr>
        <w:t xml:space="preserve">letter of </w:t>
      </w:r>
      <w:r w:rsidRPr="00F57BCF">
        <w:rPr>
          <w:rFonts w:ascii="Arial Narrow" w:hAnsi="Arial Narrow"/>
          <w:b/>
        </w:rPr>
        <w:t xml:space="preserve">recommendation </w:t>
      </w: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FB0081" w:rsidRPr="000C672A" w:rsidRDefault="00FB0081" w:rsidP="00B51763">
      <w:pPr>
        <w:rPr>
          <w:rFonts w:ascii="Arial Narrow" w:hAnsi="Arial Narrow"/>
        </w:rPr>
      </w:pPr>
    </w:p>
    <w:p w:rsidR="007329FC" w:rsidRPr="00250750" w:rsidRDefault="007329FC">
      <w:pPr>
        <w:rPr>
          <w:rFonts w:ascii="Arial Narrow" w:hAnsi="Arial Narrow"/>
        </w:rPr>
      </w:pPr>
      <w:r>
        <w:rPr>
          <w:rFonts w:ascii="Arial Narrow" w:hAnsi="Arial Narrow"/>
        </w:rPr>
        <w:t xml:space="preserve">If you have any questions regarding the application process, please feel free to email either the SG Tina Zhang at </w:t>
      </w:r>
      <w:hyperlink r:id="rId6" w:history="1">
        <w:r w:rsidRPr="00C84B09">
          <w:rPr>
            <w:rStyle w:val="Hyperlink"/>
            <w:rFonts w:ascii="Arial Narrow" w:hAnsi="Arial Narrow"/>
          </w:rPr>
          <w:t>tinazhang1995@hotmail.com</w:t>
        </w:r>
      </w:hyperlink>
      <w:r>
        <w:rPr>
          <w:rFonts w:ascii="Arial Narrow" w:hAnsi="Arial Narrow"/>
        </w:rPr>
        <w:t xml:space="preserve"> or the DSG Betty Sorrentino at </w:t>
      </w:r>
      <w:hyperlink r:id="rId7" w:history="1">
        <w:r w:rsidR="00250750" w:rsidRPr="00C84B09">
          <w:rPr>
            <w:rStyle w:val="Hyperlink"/>
          </w:rPr>
          <w:t>elisabeth.sorrentino@hotmail.com</w:t>
        </w:r>
      </w:hyperlink>
      <w:r w:rsidR="00250750">
        <w:t xml:space="preserve">. </w:t>
      </w:r>
    </w:p>
    <w:sectPr w:rsidR="007329FC" w:rsidRPr="00250750" w:rsidSect="007329F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Malgun Gothic">
    <w:charset w:val="81"/>
    <w:family w:val="modern"/>
    <w:pitch w:val="variable"/>
    <w:sig w:usb0="900002AF" w:usb1="09D77CFB" w:usb2="00000012" w:usb3="00000000" w:csb0="00080001" w:csb1="00000000"/>
  </w:font>
  <w:font w:name="SimSun">
    <w:panose1 w:val="02010600030101010101"/>
    <w:charset w:val="50"/>
    <w:family w:val="auto"/>
    <w:pitch w:val="variable"/>
    <w:sig w:usb0="00000001" w:usb1="00000000" w:usb2="0100040E" w:usb3="00000000" w:csb0="0004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85602B7"/>
    <w:multiLevelType w:val="hybridMultilevel"/>
    <w:tmpl w:val="92ECE3F4"/>
    <w:lvl w:ilvl="0" w:tplc="ACBC2B6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DC1686"/>
    <w:multiLevelType w:val="hybridMultilevel"/>
    <w:tmpl w:val="AB66F62C"/>
    <w:lvl w:ilvl="0" w:tplc="ACBC2B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395345"/>
    <w:multiLevelType w:val="hybridMultilevel"/>
    <w:tmpl w:val="8910A79C"/>
    <w:lvl w:ilvl="0" w:tplc="ACBC2B6A">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29D176F2"/>
    <w:multiLevelType w:val="hybridMultilevel"/>
    <w:tmpl w:val="D032C8CA"/>
    <w:lvl w:ilvl="0" w:tplc="ACBC2B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7065C4"/>
    <w:multiLevelType w:val="hybridMultilevel"/>
    <w:tmpl w:val="C69CD23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EC328E5"/>
    <w:multiLevelType w:val="hybridMultilevel"/>
    <w:tmpl w:val="2F7613F0"/>
    <w:lvl w:ilvl="0" w:tplc="ACBC2B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9C1C55"/>
    <w:multiLevelType w:val="hybridMultilevel"/>
    <w:tmpl w:val="19927C4C"/>
    <w:lvl w:ilvl="0" w:tplc="ACBC2B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02312"/>
    <w:multiLevelType w:val="hybridMultilevel"/>
    <w:tmpl w:val="241833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6"/>
  </w:num>
  <w:num w:numId="3">
    <w:abstractNumId w:val="7"/>
  </w:num>
  <w:num w:numId="4">
    <w:abstractNumId w:val="8"/>
  </w:num>
  <w:num w:numId="5">
    <w:abstractNumId w:val="0"/>
  </w:num>
  <w:num w:numId="6">
    <w:abstractNumId w:val="1"/>
  </w:num>
  <w:num w:numId="7">
    <w:abstractNumId w:val="2"/>
  </w:num>
  <w:num w:numId="8">
    <w:abstractNumId w:val="3"/>
  </w:num>
  <w:num w:numId="9">
    <w:abstractNumId w:val="4"/>
  </w:num>
  <w:num w:numId="10">
    <w:abstractNumId w:val="11"/>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51763"/>
    <w:rsid w:val="000C672A"/>
    <w:rsid w:val="000D2F7D"/>
    <w:rsid w:val="000F3C00"/>
    <w:rsid w:val="00103E7F"/>
    <w:rsid w:val="00223A99"/>
    <w:rsid w:val="00250750"/>
    <w:rsid w:val="002A2BD1"/>
    <w:rsid w:val="00510881"/>
    <w:rsid w:val="007329FC"/>
    <w:rsid w:val="00A3201B"/>
    <w:rsid w:val="00AC0374"/>
    <w:rsid w:val="00AF50F9"/>
    <w:rsid w:val="00B17FFE"/>
    <w:rsid w:val="00B51763"/>
    <w:rsid w:val="00C459F3"/>
    <w:rsid w:val="00DD28A7"/>
    <w:rsid w:val="00E639EE"/>
    <w:rsid w:val="00FB008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51763"/>
    <w:rPr>
      <w:rFonts w:eastAsia="宋体"/>
    </w:rPr>
  </w:style>
  <w:style w:type="paragraph" w:styleId="Heading1">
    <w:name w:val="heading 1"/>
    <w:basedOn w:val="Normal"/>
    <w:next w:val="Normal"/>
    <w:link w:val="Heading1Char"/>
    <w:uiPriority w:val="9"/>
    <w:qFormat/>
    <w:rsid w:val="00B5176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51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5176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5176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B51763"/>
    <w:pPr>
      <w:tabs>
        <w:tab w:val="center" w:pos="4320"/>
        <w:tab w:val="right" w:pos="8640"/>
      </w:tabs>
    </w:pPr>
  </w:style>
  <w:style w:type="character" w:customStyle="1" w:styleId="HeaderChar">
    <w:name w:val="Header Char"/>
    <w:basedOn w:val="DefaultParagraphFont"/>
    <w:link w:val="Header"/>
    <w:uiPriority w:val="99"/>
    <w:semiHidden/>
    <w:rsid w:val="00B51763"/>
    <w:rPr>
      <w:rFonts w:eastAsia="宋体"/>
    </w:rPr>
  </w:style>
  <w:style w:type="paragraph" w:styleId="Footer">
    <w:name w:val="footer"/>
    <w:basedOn w:val="Normal"/>
    <w:link w:val="FooterChar"/>
    <w:uiPriority w:val="99"/>
    <w:semiHidden/>
    <w:unhideWhenUsed/>
    <w:rsid w:val="00B51763"/>
    <w:pPr>
      <w:tabs>
        <w:tab w:val="center" w:pos="4320"/>
        <w:tab w:val="right" w:pos="8640"/>
      </w:tabs>
    </w:pPr>
  </w:style>
  <w:style w:type="character" w:customStyle="1" w:styleId="FooterChar">
    <w:name w:val="Footer Char"/>
    <w:basedOn w:val="DefaultParagraphFont"/>
    <w:link w:val="Footer"/>
    <w:uiPriority w:val="99"/>
    <w:semiHidden/>
    <w:rsid w:val="00B51763"/>
    <w:rPr>
      <w:rFonts w:eastAsia="宋体"/>
    </w:rPr>
  </w:style>
  <w:style w:type="table" w:styleId="TableGrid">
    <w:name w:val="Table Grid"/>
    <w:basedOn w:val="TableNormal"/>
    <w:uiPriority w:val="59"/>
    <w:rsid w:val="00B51763"/>
    <w:rPr>
      <w:rFonts w:eastAsia="宋体"/>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1763"/>
    <w:pPr>
      <w:spacing w:line="276" w:lineRule="auto"/>
      <w:outlineLvl w:val="9"/>
    </w:pPr>
    <w:rPr>
      <w:color w:val="365F91" w:themeColor="accent1" w:themeShade="BF"/>
      <w:sz w:val="28"/>
      <w:szCs w:val="28"/>
    </w:rPr>
  </w:style>
  <w:style w:type="paragraph" w:styleId="TOC1">
    <w:name w:val="toc 1"/>
    <w:basedOn w:val="Normal"/>
    <w:next w:val="Normal"/>
    <w:autoRedefine/>
    <w:uiPriority w:val="39"/>
    <w:semiHidden/>
    <w:unhideWhenUsed/>
    <w:rsid w:val="00B51763"/>
    <w:pPr>
      <w:spacing w:before="120"/>
    </w:pPr>
    <w:rPr>
      <w:b/>
    </w:rPr>
  </w:style>
  <w:style w:type="paragraph" w:styleId="TOC2">
    <w:name w:val="toc 2"/>
    <w:basedOn w:val="Normal"/>
    <w:next w:val="Normal"/>
    <w:autoRedefine/>
    <w:uiPriority w:val="39"/>
    <w:semiHidden/>
    <w:unhideWhenUsed/>
    <w:rsid w:val="00B51763"/>
    <w:pPr>
      <w:ind w:left="240"/>
    </w:pPr>
    <w:rPr>
      <w:b/>
      <w:sz w:val="22"/>
      <w:szCs w:val="22"/>
    </w:rPr>
  </w:style>
  <w:style w:type="paragraph" w:styleId="TOC3">
    <w:name w:val="toc 3"/>
    <w:basedOn w:val="Normal"/>
    <w:next w:val="Normal"/>
    <w:autoRedefine/>
    <w:uiPriority w:val="39"/>
    <w:semiHidden/>
    <w:unhideWhenUsed/>
    <w:rsid w:val="00B51763"/>
    <w:pPr>
      <w:ind w:left="480"/>
    </w:pPr>
    <w:rPr>
      <w:sz w:val="22"/>
      <w:szCs w:val="22"/>
    </w:rPr>
  </w:style>
  <w:style w:type="paragraph" w:styleId="TOC4">
    <w:name w:val="toc 4"/>
    <w:basedOn w:val="Normal"/>
    <w:next w:val="Normal"/>
    <w:autoRedefine/>
    <w:uiPriority w:val="39"/>
    <w:semiHidden/>
    <w:unhideWhenUsed/>
    <w:rsid w:val="00B51763"/>
    <w:pPr>
      <w:ind w:left="720"/>
    </w:pPr>
    <w:rPr>
      <w:sz w:val="20"/>
      <w:szCs w:val="20"/>
    </w:rPr>
  </w:style>
  <w:style w:type="paragraph" w:styleId="TOC5">
    <w:name w:val="toc 5"/>
    <w:basedOn w:val="Normal"/>
    <w:next w:val="Normal"/>
    <w:autoRedefine/>
    <w:uiPriority w:val="39"/>
    <w:semiHidden/>
    <w:unhideWhenUsed/>
    <w:rsid w:val="00B51763"/>
    <w:pPr>
      <w:ind w:left="960"/>
    </w:pPr>
    <w:rPr>
      <w:sz w:val="20"/>
      <w:szCs w:val="20"/>
    </w:rPr>
  </w:style>
  <w:style w:type="paragraph" w:styleId="TOC6">
    <w:name w:val="toc 6"/>
    <w:basedOn w:val="Normal"/>
    <w:next w:val="Normal"/>
    <w:autoRedefine/>
    <w:uiPriority w:val="39"/>
    <w:semiHidden/>
    <w:unhideWhenUsed/>
    <w:rsid w:val="00B51763"/>
    <w:pPr>
      <w:ind w:left="1200"/>
    </w:pPr>
    <w:rPr>
      <w:sz w:val="20"/>
      <w:szCs w:val="20"/>
    </w:rPr>
  </w:style>
  <w:style w:type="paragraph" w:styleId="TOC7">
    <w:name w:val="toc 7"/>
    <w:basedOn w:val="Normal"/>
    <w:next w:val="Normal"/>
    <w:autoRedefine/>
    <w:uiPriority w:val="39"/>
    <w:semiHidden/>
    <w:unhideWhenUsed/>
    <w:rsid w:val="00B51763"/>
    <w:pPr>
      <w:ind w:left="1440"/>
    </w:pPr>
    <w:rPr>
      <w:sz w:val="20"/>
      <w:szCs w:val="20"/>
    </w:rPr>
  </w:style>
  <w:style w:type="paragraph" w:styleId="TOC8">
    <w:name w:val="toc 8"/>
    <w:basedOn w:val="Normal"/>
    <w:next w:val="Normal"/>
    <w:autoRedefine/>
    <w:uiPriority w:val="39"/>
    <w:semiHidden/>
    <w:unhideWhenUsed/>
    <w:rsid w:val="00B51763"/>
    <w:pPr>
      <w:ind w:left="1680"/>
    </w:pPr>
    <w:rPr>
      <w:sz w:val="20"/>
      <w:szCs w:val="20"/>
    </w:rPr>
  </w:style>
  <w:style w:type="paragraph" w:styleId="TOC9">
    <w:name w:val="toc 9"/>
    <w:basedOn w:val="Normal"/>
    <w:next w:val="Normal"/>
    <w:autoRedefine/>
    <w:uiPriority w:val="39"/>
    <w:semiHidden/>
    <w:unhideWhenUsed/>
    <w:rsid w:val="00B51763"/>
    <w:pPr>
      <w:ind w:left="1920"/>
    </w:pPr>
    <w:rPr>
      <w:sz w:val="20"/>
      <w:szCs w:val="20"/>
    </w:rPr>
  </w:style>
  <w:style w:type="paragraph" w:styleId="ListParagraph">
    <w:name w:val="List Paragraph"/>
    <w:basedOn w:val="Normal"/>
    <w:uiPriority w:val="34"/>
    <w:qFormat/>
    <w:rsid w:val="00B51763"/>
    <w:pPr>
      <w:ind w:left="720"/>
      <w:contextualSpacing/>
    </w:pPr>
  </w:style>
  <w:style w:type="paragraph" w:styleId="BodyText2">
    <w:name w:val="Body Text 2"/>
    <w:basedOn w:val="Normal"/>
    <w:link w:val="BodyText2Char"/>
    <w:rsid w:val="00B51763"/>
    <w:pPr>
      <w:jc w:val="both"/>
    </w:pPr>
    <w:rPr>
      <w:rFonts w:ascii="Comic Sans MS" w:eastAsia="Malgun Gothic" w:hAnsi="Comic Sans MS" w:cs="Times New Roman"/>
      <w:b/>
      <w:szCs w:val="20"/>
      <w:lang w:val="fr-FR"/>
    </w:rPr>
  </w:style>
  <w:style w:type="character" w:customStyle="1" w:styleId="BodyText2Char">
    <w:name w:val="Body Text 2 Char"/>
    <w:basedOn w:val="DefaultParagraphFont"/>
    <w:link w:val="BodyText2"/>
    <w:rsid w:val="00B51763"/>
    <w:rPr>
      <w:rFonts w:ascii="Comic Sans MS" w:eastAsia="Malgun Gothic" w:hAnsi="Comic Sans MS" w:cs="Times New Roman"/>
      <w:b/>
      <w:szCs w:val="20"/>
      <w:lang w:val="fr-FR"/>
    </w:rPr>
  </w:style>
  <w:style w:type="paragraph" w:customStyle="1" w:styleId="1">
    <w:name w:val="清單段落1"/>
    <w:basedOn w:val="Normal"/>
    <w:uiPriority w:val="34"/>
    <w:qFormat/>
    <w:rsid w:val="00B51763"/>
    <w:pPr>
      <w:spacing w:after="200" w:line="276" w:lineRule="auto"/>
      <w:ind w:left="720"/>
      <w:contextualSpacing/>
    </w:pPr>
    <w:rPr>
      <w:rFonts w:ascii="Calibri" w:eastAsia="SimSun" w:hAnsi="Calibri" w:cs="Times New Roman"/>
      <w:sz w:val="22"/>
      <w:szCs w:val="22"/>
      <w:lang w:eastAsia="zh-CN"/>
    </w:rPr>
  </w:style>
  <w:style w:type="character" w:styleId="Hyperlink">
    <w:name w:val="Hyperlink"/>
    <w:basedOn w:val="DefaultParagraphFont"/>
    <w:uiPriority w:val="99"/>
    <w:rsid w:val="00B51763"/>
    <w:rPr>
      <w:color w:val="0000FF"/>
      <w:u w:val="single"/>
    </w:rPr>
  </w:style>
  <w:style w:type="paragraph" w:customStyle="1" w:styleId="ecxmsonormal">
    <w:name w:val="ecxmsonormal"/>
    <w:basedOn w:val="Normal"/>
    <w:rsid w:val="00B51763"/>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tinazhang1995@hotmail.com" TargetMode="External"/><Relationship Id="rId7" Type="http://schemas.openxmlformats.org/officeDocument/2006/relationships/hyperlink" Target="mailto:elisabeth.sorrentino@hot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201</Words>
  <Characters>1148</Characters>
  <Application>Microsoft Macintosh Word</Application>
  <DocSecurity>0</DocSecurity>
  <Lines>9</Lines>
  <Paragraphs>2</Paragraphs>
  <ScaleCrop>false</ScaleCrop>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cp:lastModifiedBy>Install</cp:lastModifiedBy>
  <cp:revision>11</cp:revision>
  <dcterms:created xsi:type="dcterms:W3CDTF">2012-02-20T10:11:00Z</dcterms:created>
  <dcterms:modified xsi:type="dcterms:W3CDTF">2012-02-22T04:54:00Z</dcterms:modified>
</cp:coreProperties>
</file>